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5A7D" w14:textId="665A0F7D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3111A4D6" w:rsidR="00983132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Malířské a natěračské práce v</w:t>
            </w:r>
            <w:r w:rsidR="006B4003">
              <w:rPr>
                <w:rFonts w:asciiTheme="minorHAnsi" w:hAnsiTheme="minorHAnsi" w:cs="Calibri"/>
                <w:b/>
              </w:rPr>
              <w:t>e Svitavské</w:t>
            </w:r>
            <w:r w:rsidRPr="00ED460C">
              <w:rPr>
                <w:rFonts w:asciiTheme="minorHAnsi" w:hAnsiTheme="minorHAnsi" w:cs="Calibri"/>
                <w:b/>
              </w:rPr>
              <w:t xml:space="preserve"> nemocnici</w:t>
            </w:r>
            <w:r w:rsidR="00A772A3" w:rsidRPr="00A772A3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7F40743F" w:rsidR="00ED460C" w:rsidRPr="00ED460C" w:rsidRDefault="004B7D7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</w:t>
            </w:r>
            <w:r w:rsidR="00ED460C" w:rsidRPr="00ED460C">
              <w:rPr>
                <w:rFonts w:asciiTheme="minorHAnsi" w:hAnsiTheme="minorHAnsi" w:cs="Calibri"/>
                <w:bCs/>
              </w:rPr>
              <w:t>tevřené</w:t>
            </w:r>
            <w:r>
              <w:rPr>
                <w:rFonts w:asciiTheme="minorHAnsi" w:hAnsiTheme="minorHAnsi" w:cs="Calibri"/>
                <w:bCs/>
              </w:rPr>
              <w:t>, zjednodušené podlimitní řízení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23B1AC55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podlimitní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Informace o skutečnosti, zda-</w:t>
            </w:r>
            <w:proofErr w:type="spellStart"/>
            <w:r w:rsidRPr="00ED460C">
              <w:rPr>
                <w:rFonts w:asciiTheme="minorHAnsi" w:hAnsiTheme="minorHAnsi" w:cs="Calibri"/>
              </w:rPr>
              <w:t>li</w:t>
            </w:r>
            <w:proofErr w:type="spellEnd"/>
            <w:r w:rsidRPr="00ED460C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7316"/>
        <w:gridCol w:w="741"/>
        <w:gridCol w:w="1354"/>
      </w:tblGrid>
      <w:tr w:rsidR="00993353" w:rsidRPr="00993353" w14:paraId="2399BDF9" w14:textId="77777777" w:rsidTr="00993353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45AD47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Malířské práce</w:t>
            </w:r>
          </w:p>
        </w:tc>
      </w:tr>
      <w:tr w:rsidR="00993353" w:rsidRPr="00993353" w14:paraId="6137110B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  <w:hideMark/>
          </w:tcPr>
          <w:p w14:paraId="5C19B4B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3353">
              <w:rPr>
                <w:rFonts w:ascii="Arial" w:hAnsi="Arial" w:cs="Arial"/>
                <w:b/>
                <w:bCs/>
              </w:rPr>
              <w:t>malby</w:t>
            </w:r>
          </w:p>
        </w:tc>
      </w:tr>
      <w:tr w:rsidR="00993353" w:rsidRPr="00993353" w14:paraId="53702BA6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5CC2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C5E95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6253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MJ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1DC08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4E6E67A1" w14:textId="77777777" w:rsidTr="00993353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E0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89B4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odstranění maleb oškrábáním a obroušením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BED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EA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00C17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91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F70B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sádrovou stěrkou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6531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F4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841E60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137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04F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latexovým tmelem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42C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DD93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59508C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035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izolační nátěr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proteklin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9AC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ABD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48D068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15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BB9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penetrační nátěr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746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8DF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1580FB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DB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AFB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malba otěruvzdorná za sucha, bílá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8A2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9357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C1B4C9E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A1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D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 , tónovaná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FE4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176E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65C66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50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56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sucha, míchaná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A98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C0D4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1A6906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B84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BD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omyvatelný akrylátový barevný - sokle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8D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8B81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345314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E6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F42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bílý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661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771C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7321AA6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A37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barevný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5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4D0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D977A55" w14:textId="77777777" w:rsidTr="00993353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68353D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Natěračské práce</w:t>
            </w:r>
          </w:p>
        </w:tc>
      </w:tr>
      <w:tr w:rsidR="00993353" w:rsidRPr="00993353" w14:paraId="19259095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73CF8E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kovu</w:t>
            </w:r>
          </w:p>
        </w:tc>
      </w:tr>
      <w:tr w:rsidR="00993353" w:rsidRPr="00993353" w14:paraId="4EF56394" w14:textId="77777777" w:rsidTr="00993353">
        <w:trPr>
          <w:trHeight w:val="915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2875B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3932F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60C9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FEFB2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0CE53A8E" w14:textId="77777777" w:rsidTr="00993353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F3E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447A" w14:textId="4FC65391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(nové) 1 x základní a 2 x vrchní bílý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5BD3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87FA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48490A7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ED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C90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rozvodů (nové) ÚT 1 x základní a 2 x vrchní bílý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073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276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368732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249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B17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D85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9ED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2D784C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C73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0C75" w14:textId="15EB93A4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rozvodů ÚT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8B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AA63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48DBF72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58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DAE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klempířských prvků antikorozní barvou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8C5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7CA6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3F29C3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38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46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zárubní (obnova stávajícího)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F59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F7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6A9AE3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1DA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E7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zárubní (nové) 1 x základní a 2 x vrchní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F0C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C9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E76535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39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C6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konstrukcí (nové)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8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83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1411F13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5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0AC1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nátěry ocel.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konstrucí</w:t>
            </w:r>
            <w:proofErr w:type="spellEnd"/>
            <w:r w:rsidRPr="00993353">
              <w:rPr>
                <w:rFonts w:ascii="Arial" w:hAnsi="Arial" w:cs="Arial"/>
                <w:sz w:val="20"/>
                <w:szCs w:val="20"/>
              </w:rPr>
              <w:t xml:space="preserve"> (obnova stávající)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2A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67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489DB3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5FA4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dřeva</w:t>
            </w:r>
          </w:p>
        </w:tc>
      </w:tr>
      <w:tr w:rsidR="00993353" w:rsidRPr="00993353" w14:paraId="2DE514D8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6D38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7E241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C0B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8008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6D1A982E" w14:textId="77777777" w:rsidTr="00EE4ABB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AE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6D4" w14:textId="7F05A082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dřevo(nový)1 x základní a 2 x vrchní krycí (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vč.přetmelení</w:t>
            </w:r>
            <w:proofErr w:type="spellEnd"/>
            <w:r w:rsidRPr="00993353">
              <w:rPr>
                <w:rFonts w:ascii="Arial" w:hAnsi="Arial" w:cs="Arial"/>
                <w:sz w:val="20"/>
                <w:szCs w:val="20"/>
              </w:rPr>
              <w:t xml:space="preserve"> vad a nerovností)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89DF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16D4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0934126C" w14:textId="77777777" w:rsidTr="00EE4ABB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16E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191A" w14:textId="098BB5B3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očištění, přetmelení, 1x vrchní krycí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B3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F5D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348A79" w14:textId="77777777" w:rsidTr="00993353">
        <w:trPr>
          <w:trHeight w:val="400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76876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Ostatní práce</w:t>
            </w:r>
          </w:p>
        </w:tc>
      </w:tr>
      <w:tr w:rsidR="00993353" w:rsidRPr="00993353" w14:paraId="2EB99B10" w14:textId="77777777" w:rsidTr="00993353">
        <w:trPr>
          <w:trHeight w:val="84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135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6E832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A9BED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0B11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1686325F" w14:textId="77777777" w:rsidTr="00993353">
        <w:trPr>
          <w:trHeight w:val="6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82B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2E8" w14:textId="77777777" w:rsidR="00993353" w:rsidRPr="005A7094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094">
              <w:rPr>
                <w:rFonts w:ascii="Arial" w:hAnsi="Arial" w:cs="Arial"/>
                <w:sz w:val="20"/>
                <w:szCs w:val="20"/>
              </w:rPr>
              <w:t>Hodinová sazba v případě odstraňování následků havárie malířskými pracemi bez materiálu. Použitý materiál bude fakturován dle sjednaných cen ve smlouvě o dílo zvlášť.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46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C9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58624A1" w14:textId="77777777" w:rsidTr="00993353">
        <w:trPr>
          <w:trHeight w:val="58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1B7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E00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Hodinová sazba za předem neurčené práce (např. stěhování nábytku, drobné zednické práce), maximální předpokládaný počet hodin je max. 100 hodin za 1 rok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035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A99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5770FF0D">
          <wp:simplePos x="0" y="0"/>
          <wp:positionH relativeFrom="margin">
            <wp:posOffset>4089205</wp:posOffset>
          </wp:positionH>
          <wp:positionV relativeFrom="paragraph">
            <wp:posOffset>-89633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B7D7C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003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506</Words>
  <Characters>3877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4375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245</cp:revision>
  <cp:lastPrinted>2018-10-15T06:15:00Z</cp:lastPrinted>
  <dcterms:created xsi:type="dcterms:W3CDTF">2015-09-21T07:06:00Z</dcterms:created>
  <dcterms:modified xsi:type="dcterms:W3CDTF">2023-11-13T01:53:00Z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